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B892" w14:textId="77777777" w:rsidR="00085CB8" w:rsidRPr="00417166" w:rsidRDefault="00085CB8" w:rsidP="00085CB8">
      <w:pPr>
        <w:spacing w:after="120"/>
        <w:jc w:val="center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ANEXO IV</w:t>
      </w:r>
    </w:p>
    <w:p w14:paraId="35358385" w14:textId="77777777" w:rsidR="00085CB8" w:rsidRPr="00417166" w:rsidRDefault="00085CB8" w:rsidP="00085CB8">
      <w:pPr>
        <w:spacing w:after="120"/>
        <w:jc w:val="center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TERMO DE EXECUÇÃO CULTURAL</w:t>
      </w:r>
    </w:p>
    <w:p w14:paraId="61034DEC" w14:textId="77777777" w:rsidR="00085CB8" w:rsidRPr="00417166" w:rsidRDefault="00085CB8" w:rsidP="00085CB8">
      <w:pPr>
        <w:spacing w:after="120"/>
        <w:jc w:val="center"/>
        <w:rPr>
          <w:rFonts w:cstheme="minorHAnsi"/>
          <w:bCs/>
          <w:sz w:val="24"/>
          <w:szCs w:val="24"/>
        </w:rPr>
      </w:pPr>
    </w:p>
    <w:p w14:paraId="56D130F2" w14:textId="1A3D0FBA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A050E9">
        <w:rPr>
          <w:rFonts w:cstheme="minorHAnsi"/>
          <w:bCs/>
          <w:sz w:val="24"/>
          <w:szCs w:val="24"/>
        </w:rPr>
        <w:t xml:space="preserve">TERMO DE EXECUÇÃO CULTURAL N. </w:t>
      </w:r>
      <w:r w:rsidRPr="006425B8">
        <w:rPr>
          <w:rFonts w:cstheme="minorHAnsi"/>
          <w:bCs/>
          <w:sz w:val="24"/>
          <w:szCs w:val="24"/>
          <w:highlight w:val="yellow"/>
        </w:rPr>
        <w:t>XX/2024</w:t>
      </w:r>
      <w:r w:rsidRPr="00A050E9">
        <w:rPr>
          <w:rFonts w:cstheme="minorHAnsi"/>
          <w:bCs/>
          <w:sz w:val="24"/>
          <w:szCs w:val="24"/>
        </w:rPr>
        <w:t xml:space="preserve">, TENDO POR OBJETO A CONCESSÃO DE APOIO FINANCEIRO A AÇÕES CULTURAIS CONTEMPLADAS PELO EDITAL DE FOMENTO DO MUNICÍPIO DE </w:t>
      </w:r>
      <w:r>
        <w:rPr>
          <w:rFonts w:cstheme="minorHAnsi"/>
          <w:bCs/>
          <w:sz w:val="24"/>
          <w:szCs w:val="24"/>
        </w:rPr>
        <w:t>MONTE SIÃO</w:t>
      </w:r>
      <w:r w:rsidRPr="00A050E9">
        <w:rPr>
          <w:rFonts w:cstheme="minorHAnsi"/>
          <w:bCs/>
          <w:sz w:val="24"/>
          <w:szCs w:val="24"/>
        </w:rPr>
        <w:t>, NOS TERMOS DA LEI ALDIR BLANC (Lei n. 14.399/2022), DO MARCO REGULATÓRIO DO FOMENTO À CULTURA (LEI No 14.903/2024) E DECRETOS 11.453, DE 23 DE MARÇO DE 2023 E 11.740, DE 18 DE OUTUBRO DE 2023.</w:t>
      </w:r>
    </w:p>
    <w:p w14:paraId="324FA86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34FD48BF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1. PARTES</w:t>
      </w:r>
    </w:p>
    <w:p w14:paraId="73DC977B" w14:textId="213B966C" w:rsidR="00085CB8" w:rsidRPr="00417166" w:rsidRDefault="00085CB8" w:rsidP="00085C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1.1 O município de </w:t>
      </w:r>
      <w:r>
        <w:rPr>
          <w:rFonts w:cstheme="minorHAnsi"/>
          <w:bCs/>
          <w:sz w:val="24"/>
          <w:szCs w:val="24"/>
        </w:rPr>
        <w:t>Monte Sião</w:t>
      </w:r>
      <w:r>
        <w:rPr>
          <w:rFonts w:cstheme="minorHAnsi"/>
          <w:bCs/>
          <w:sz w:val="24"/>
          <w:szCs w:val="24"/>
        </w:rPr>
        <w:t xml:space="preserve"> - MG</w:t>
      </w:r>
      <w:r w:rsidRPr="00417166">
        <w:rPr>
          <w:rFonts w:cstheme="minorHAnsi"/>
          <w:bCs/>
          <w:sz w:val="24"/>
          <w:szCs w:val="24"/>
        </w:rPr>
        <w:t xml:space="preserve">, neste ato representado </w:t>
      </w:r>
      <w:r>
        <w:rPr>
          <w:rFonts w:cstheme="minorHAnsi"/>
          <w:bCs/>
          <w:sz w:val="24"/>
          <w:szCs w:val="24"/>
        </w:rPr>
        <w:t>pelo Prefeito, Sr. J</w:t>
      </w:r>
      <w:r w:rsidRPr="00085CB8">
        <w:rPr>
          <w:rFonts w:cstheme="minorHAnsi"/>
          <w:bCs/>
          <w:sz w:val="24"/>
          <w:szCs w:val="24"/>
        </w:rPr>
        <w:t xml:space="preserve">osé </w:t>
      </w:r>
      <w:proofErr w:type="spellStart"/>
      <w:r w:rsidRPr="00085CB8">
        <w:rPr>
          <w:rFonts w:cstheme="minorHAnsi"/>
          <w:bCs/>
          <w:sz w:val="24"/>
          <w:szCs w:val="24"/>
        </w:rPr>
        <w:t>Pocai</w:t>
      </w:r>
      <w:proofErr w:type="spellEnd"/>
      <w:r w:rsidRPr="00085CB8">
        <w:rPr>
          <w:rFonts w:cstheme="minorHAnsi"/>
          <w:bCs/>
          <w:sz w:val="24"/>
          <w:szCs w:val="24"/>
        </w:rPr>
        <w:t xml:space="preserve"> Júnior</w:t>
      </w:r>
      <w:r w:rsidR="00AC0A1F">
        <w:rPr>
          <w:rFonts w:cstheme="minorHAnsi"/>
          <w:bCs/>
          <w:sz w:val="24"/>
          <w:szCs w:val="24"/>
        </w:rPr>
        <w:t xml:space="preserve">, CPF ****** </w:t>
      </w:r>
      <w:r w:rsidRPr="00417166">
        <w:rPr>
          <w:rFonts w:cstheme="minorHAnsi"/>
          <w:bCs/>
          <w:color w:val="FF0000"/>
          <w:sz w:val="24"/>
          <w:szCs w:val="24"/>
        </w:rPr>
        <w:t xml:space="preserve">e </w:t>
      </w:r>
      <w:proofErr w:type="gramStart"/>
      <w:r w:rsidRPr="00417166">
        <w:rPr>
          <w:rFonts w:cstheme="minorHAnsi"/>
          <w:bCs/>
          <w:color w:val="FF0000"/>
          <w:sz w:val="24"/>
          <w:szCs w:val="24"/>
        </w:rPr>
        <w:t>o(</w:t>
      </w:r>
      <w:proofErr w:type="gramEnd"/>
      <w:r w:rsidRPr="00417166">
        <w:rPr>
          <w:rFonts w:cstheme="minorHAnsi"/>
          <w:bCs/>
          <w:color w:val="FF0000"/>
          <w:sz w:val="24"/>
          <w:szCs w:val="24"/>
        </w:rPr>
        <w:t>a) AGENTE CULTURAL, [NOME DO(A) AGENTE CULTURAL], portador(a) do RG nº [Nº DO RG], expedida em [ÓRGÃO EXPEDIDOR], CPF nº [Nº DO CPF], residente à [ENDEREÇO], CEP: [CEP], telefones: [TELEFONES]</w:t>
      </w:r>
      <w:r w:rsidRPr="00417166">
        <w:rPr>
          <w:rFonts w:cstheme="minorHAnsi"/>
          <w:bCs/>
          <w:sz w:val="24"/>
          <w:szCs w:val="24"/>
        </w:rPr>
        <w:t>, resolvem firmar o presente Termo de Execução Cultural, de acordo com as seguintes condições:</w:t>
      </w:r>
    </w:p>
    <w:p w14:paraId="70AC508D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1D9B2FA1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2. PROCEDIMENTO</w:t>
      </w:r>
    </w:p>
    <w:p w14:paraId="657EF772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2.1 </w:t>
      </w:r>
      <w:r w:rsidRPr="00A050E9">
        <w:rPr>
          <w:rFonts w:cstheme="minorHAnsi"/>
          <w:bCs/>
          <w:sz w:val="24"/>
          <w:szCs w:val="24"/>
        </w:rPr>
        <w:t>Este Termo de Execução Cultural é instrumento da modalidade de fomento à execução de ações culturais, celebrado com agente cultural selecionado nos termos da LEI Nº 14.399/2022 (PNAB), da LEI Nº 14.903/2024 (Marco regulatório do fomento à cultura), do DECRETO N. 11.740/2023 (DECRETO PNAB) e do DECRETO Nº 11.453/2023 (DECRETO DE FOMENTO).</w:t>
      </w:r>
    </w:p>
    <w:p w14:paraId="52E7C6F3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20C83FC1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3. OBJETO</w:t>
      </w:r>
    </w:p>
    <w:p w14:paraId="3D42A30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3.1 Este Termo de Execução Cultural tem por objeto a concessão de apoio financeiro ao projeto cultural </w:t>
      </w:r>
      <w:r w:rsidRPr="00417166">
        <w:rPr>
          <w:rFonts w:cstheme="minorHAnsi"/>
          <w:bCs/>
          <w:color w:val="FF0000"/>
          <w:sz w:val="24"/>
          <w:szCs w:val="24"/>
        </w:rPr>
        <w:t>[NOME DO PROJETO]</w:t>
      </w:r>
      <w:r w:rsidRPr="00417166">
        <w:rPr>
          <w:rFonts w:cstheme="minorHAnsi"/>
          <w:bCs/>
          <w:sz w:val="24"/>
          <w:szCs w:val="24"/>
        </w:rPr>
        <w:t>, contemplado no processo administrativo</w:t>
      </w:r>
      <w:r>
        <w:rPr>
          <w:rFonts w:cstheme="minorHAnsi"/>
          <w:bCs/>
          <w:sz w:val="24"/>
          <w:szCs w:val="24"/>
        </w:rPr>
        <w:t>/plano de ação</w:t>
      </w:r>
      <w:r w:rsidRPr="00417166">
        <w:rPr>
          <w:rFonts w:cstheme="minorHAnsi"/>
          <w:bCs/>
          <w:sz w:val="24"/>
          <w:szCs w:val="24"/>
        </w:rPr>
        <w:t xml:space="preserve"> nº </w:t>
      </w:r>
      <w:r w:rsidRPr="00417166">
        <w:rPr>
          <w:rFonts w:cstheme="minorHAnsi"/>
          <w:bCs/>
          <w:color w:val="FF0000"/>
          <w:sz w:val="24"/>
          <w:szCs w:val="24"/>
        </w:rPr>
        <w:t>[NÚMERO DO PROCESSO].</w:t>
      </w:r>
    </w:p>
    <w:p w14:paraId="40755488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7038AB16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4. RECURSOS FINANCEIROS</w:t>
      </w:r>
    </w:p>
    <w:p w14:paraId="4908685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4.1 Os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recursos financeiros para a execução do presente termo totalizam o montante de </w:t>
      </w:r>
      <w:r w:rsidRPr="00417166">
        <w:rPr>
          <w:rFonts w:cstheme="minorHAnsi"/>
          <w:bCs/>
          <w:color w:val="FF0000"/>
          <w:sz w:val="24"/>
          <w:szCs w:val="24"/>
        </w:rPr>
        <w:t>R$ ***** (_____________________).</w:t>
      </w:r>
    </w:p>
    <w:p w14:paraId="6297F3D3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4.2 Serão transferidos à conta </w:t>
      </w:r>
      <w:proofErr w:type="gramStart"/>
      <w:r w:rsidRPr="00417166">
        <w:rPr>
          <w:rFonts w:cstheme="minorHAnsi"/>
          <w:bCs/>
          <w:sz w:val="24"/>
          <w:szCs w:val="24"/>
        </w:rPr>
        <w:t>do(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a) AGENTE CULTURAL, especialmente aberta no </w:t>
      </w:r>
      <w:r w:rsidRPr="00417166">
        <w:rPr>
          <w:rFonts w:cstheme="minorHAnsi"/>
          <w:bCs/>
          <w:color w:val="FF0000"/>
          <w:sz w:val="24"/>
          <w:szCs w:val="24"/>
        </w:rPr>
        <w:t>[NOME DO BANCO], Agência [AGÊNCIA], Conta Corrente nº [CONTA]</w:t>
      </w:r>
      <w:r w:rsidRPr="00417166">
        <w:rPr>
          <w:rFonts w:cstheme="minorHAnsi"/>
          <w:bCs/>
          <w:sz w:val="24"/>
          <w:szCs w:val="24"/>
        </w:rPr>
        <w:t>, para recebimento e movimentação.</w:t>
      </w:r>
    </w:p>
    <w:p w14:paraId="7A71C927" w14:textId="13D1AD4A" w:rsidR="00085CB8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6DF19DD0" w14:textId="77777777" w:rsidR="002E2C3D" w:rsidRDefault="002E2C3D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bookmarkStart w:id="0" w:name="_GoBack"/>
      <w:bookmarkEnd w:id="0"/>
    </w:p>
    <w:p w14:paraId="7A3EE5C2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lastRenderedPageBreak/>
        <w:t>5. APLICAÇÃO DOS RECURSOS</w:t>
      </w:r>
    </w:p>
    <w:p w14:paraId="5A0148C6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5.1 Os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rendimentos de ativos financeiros poderão ser aplicados para o alcance do objeto, sem a necessidade de autorização prévia.</w:t>
      </w:r>
    </w:p>
    <w:p w14:paraId="7E51B32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1F5326EE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6. OBRIGAÇÕES</w:t>
      </w:r>
    </w:p>
    <w:p w14:paraId="540935D4" w14:textId="3C65522B" w:rsidR="00085CB8" w:rsidRPr="004D01BB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6.1 São obrigações da </w:t>
      </w:r>
      <w:r w:rsidRPr="004D01BB">
        <w:rPr>
          <w:rFonts w:cstheme="minorHAnsi"/>
          <w:bCs/>
          <w:sz w:val="24"/>
          <w:szCs w:val="24"/>
        </w:rPr>
        <w:t xml:space="preserve">Prefeitura Municipal de </w:t>
      </w:r>
      <w:r>
        <w:rPr>
          <w:rFonts w:cstheme="minorHAnsi"/>
          <w:bCs/>
          <w:sz w:val="24"/>
          <w:szCs w:val="24"/>
        </w:rPr>
        <w:t>Monte Sião</w:t>
      </w:r>
      <w:r w:rsidRPr="004D01BB">
        <w:rPr>
          <w:rFonts w:cstheme="minorHAnsi"/>
          <w:bCs/>
          <w:sz w:val="24"/>
          <w:szCs w:val="24"/>
        </w:rPr>
        <w:t>:</w:t>
      </w:r>
    </w:p>
    <w:p w14:paraId="0062D6CB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I) Transferir os recursos </w:t>
      </w:r>
      <w:proofErr w:type="gramStart"/>
      <w:r w:rsidRPr="00417166">
        <w:rPr>
          <w:rFonts w:cstheme="minorHAnsi"/>
          <w:bCs/>
          <w:sz w:val="24"/>
          <w:szCs w:val="24"/>
        </w:rPr>
        <w:t>ao(</w:t>
      </w:r>
      <w:proofErr w:type="gramEnd"/>
      <w:r w:rsidRPr="00417166">
        <w:rPr>
          <w:rFonts w:cstheme="minorHAnsi"/>
          <w:bCs/>
          <w:sz w:val="24"/>
          <w:szCs w:val="24"/>
        </w:rPr>
        <w:t>a) AGENTE CULTURAL;</w:t>
      </w:r>
    </w:p>
    <w:p w14:paraId="6AD6D5E0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II) Orientar </w:t>
      </w:r>
      <w:proofErr w:type="gramStart"/>
      <w:r w:rsidRPr="00417166">
        <w:rPr>
          <w:rFonts w:cstheme="minorHAnsi"/>
          <w:bCs/>
          <w:sz w:val="24"/>
          <w:szCs w:val="24"/>
        </w:rPr>
        <w:t>o(</w:t>
      </w:r>
      <w:proofErr w:type="gramEnd"/>
      <w:r w:rsidRPr="00417166">
        <w:rPr>
          <w:rFonts w:cstheme="minorHAnsi"/>
          <w:bCs/>
          <w:sz w:val="24"/>
          <w:szCs w:val="24"/>
        </w:rPr>
        <w:t>a) AGENTE CULTURAL sobre o procedimento para a prestação de informações dos recursos concedidos;</w:t>
      </w:r>
    </w:p>
    <w:p w14:paraId="4ED7F20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III) Analisar e emitir parecer sobre os relatórios e sobre a prestação de informações apresentados </w:t>
      </w:r>
      <w:proofErr w:type="gramStart"/>
      <w:r w:rsidRPr="00417166">
        <w:rPr>
          <w:rFonts w:cstheme="minorHAnsi"/>
          <w:bCs/>
          <w:sz w:val="24"/>
          <w:szCs w:val="24"/>
        </w:rPr>
        <w:t>pelo(</w:t>
      </w:r>
      <w:proofErr w:type="gramEnd"/>
      <w:r w:rsidRPr="00417166">
        <w:rPr>
          <w:rFonts w:cstheme="minorHAnsi"/>
          <w:bCs/>
          <w:sz w:val="24"/>
          <w:szCs w:val="24"/>
        </w:rPr>
        <w:t>a) AGENTE CULTURAL;</w:t>
      </w:r>
    </w:p>
    <w:p w14:paraId="4D6DD8BA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IV) Zelar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pelo fiel cumprimento deste termo de execução cultural;</w:t>
      </w:r>
    </w:p>
    <w:p w14:paraId="0A204904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V) Adotar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medidas saneadoras e corretivas quando houver inadimplemento;</w:t>
      </w:r>
    </w:p>
    <w:p w14:paraId="139DD21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VI) Monitorar o cumprimento </w:t>
      </w:r>
      <w:proofErr w:type="gramStart"/>
      <w:r w:rsidRPr="00417166">
        <w:rPr>
          <w:rFonts w:cstheme="minorHAnsi"/>
          <w:bCs/>
          <w:sz w:val="24"/>
          <w:szCs w:val="24"/>
        </w:rPr>
        <w:t>pelo(</w:t>
      </w:r>
      <w:proofErr w:type="gramEnd"/>
      <w:r w:rsidRPr="00417166">
        <w:rPr>
          <w:rFonts w:cstheme="minorHAnsi"/>
          <w:bCs/>
          <w:sz w:val="24"/>
          <w:szCs w:val="24"/>
        </w:rPr>
        <w:t>a) AGENTE CULTURAL das obrigações previstas na CLÁUSULA 6.2.</w:t>
      </w:r>
    </w:p>
    <w:p w14:paraId="289128E0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6.2 São obrigações </w:t>
      </w:r>
      <w:proofErr w:type="gramStart"/>
      <w:r w:rsidRPr="00417166">
        <w:rPr>
          <w:rFonts w:cstheme="minorHAnsi"/>
          <w:bCs/>
          <w:sz w:val="24"/>
          <w:szCs w:val="24"/>
        </w:rPr>
        <w:t>do(</w:t>
      </w:r>
      <w:proofErr w:type="gramEnd"/>
      <w:r w:rsidRPr="00417166">
        <w:rPr>
          <w:rFonts w:cstheme="minorHAnsi"/>
          <w:bCs/>
          <w:sz w:val="24"/>
          <w:szCs w:val="24"/>
        </w:rPr>
        <w:t>a) AGENTE CULTURAL:</w:t>
      </w:r>
    </w:p>
    <w:p w14:paraId="63D9EA8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I) Executar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a ação cultural aprovada;</w:t>
      </w:r>
    </w:p>
    <w:p w14:paraId="3A06E5A8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II) Aplicar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os recursos concedidos pela Lei Aldir Blanc na realização da ação cultural;</w:t>
      </w:r>
    </w:p>
    <w:p w14:paraId="35A522B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III) Manter</w:t>
      </w:r>
      <w:proofErr w:type="gramEnd"/>
      <w:r w:rsidRPr="00417166">
        <w:rPr>
          <w:rFonts w:cstheme="minorHAnsi"/>
          <w:bCs/>
          <w:sz w:val="24"/>
          <w:szCs w:val="24"/>
        </w:rPr>
        <w:t>, obrigatória e exclusivamente, os recursos financeiros depositados na conta especialmente aberta para o Termo de Execução Cultural;</w:t>
      </w:r>
    </w:p>
    <w:p w14:paraId="1B329C28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IV) Facilitar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o monitoramento, o controle e supervisão do termo de execução cultural bem como o acesso ao local de realização da ação cultural;</w:t>
      </w:r>
    </w:p>
    <w:p w14:paraId="7F9D68CB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V) Prestar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informações à </w:t>
      </w:r>
      <w:r w:rsidRPr="004D01BB">
        <w:rPr>
          <w:rFonts w:cstheme="minorHAnsi"/>
          <w:bCs/>
          <w:sz w:val="24"/>
          <w:szCs w:val="24"/>
        </w:rPr>
        <w:t>Prefeitura</w:t>
      </w:r>
      <w:r w:rsidRPr="00417166">
        <w:rPr>
          <w:rFonts w:cstheme="minorHAnsi"/>
          <w:bCs/>
          <w:sz w:val="24"/>
          <w:szCs w:val="24"/>
        </w:rPr>
        <w:t xml:space="preserve"> por meio d</w:t>
      </w:r>
      <w:r>
        <w:rPr>
          <w:rFonts w:cstheme="minorHAnsi"/>
          <w:bCs/>
          <w:sz w:val="24"/>
          <w:szCs w:val="24"/>
        </w:rPr>
        <w:t>o</w:t>
      </w:r>
      <w:r w:rsidRPr="00417166">
        <w:rPr>
          <w:rFonts w:cstheme="minorHAnsi"/>
          <w:bCs/>
          <w:sz w:val="24"/>
          <w:szCs w:val="24"/>
        </w:rPr>
        <w:t xml:space="preserve"> Relatório de </w:t>
      </w:r>
      <w:r>
        <w:rPr>
          <w:rFonts w:cstheme="minorHAnsi"/>
          <w:bCs/>
          <w:sz w:val="24"/>
          <w:szCs w:val="24"/>
        </w:rPr>
        <w:t xml:space="preserve">Objeto da </w:t>
      </w:r>
      <w:r w:rsidRPr="00417166">
        <w:rPr>
          <w:rFonts w:cstheme="minorHAnsi"/>
          <w:bCs/>
          <w:sz w:val="24"/>
          <w:szCs w:val="24"/>
        </w:rPr>
        <w:t>Execução</w:t>
      </w:r>
      <w:r>
        <w:rPr>
          <w:rFonts w:cstheme="minorHAnsi"/>
          <w:bCs/>
          <w:sz w:val="24"/>
          <w:szCs w:val="24"/>
        </w:rPr>
        <w:t xml:space="preserve"> Cultural (prestação de contas)</w:t>
      </w:r>
      <w:r w:rsidRPr="00417166">
        <w:rPr>
          <w:rFonts w:cstheme="minorHAnsi"/>
          <w:bCs/>
          <w:sz w:val="24"/>
          <w:szCs w:val="24"/>
        </w:rPr>
        <w:t>, apresentado no prazo de 30 (trinta) dias, contados do término da vigência do termo de execução cultural;</w:t>
      </w:r>
    </w:p>
    <w:p w14:paraId="54CA31C6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VI) Atender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a qualquer solicitação regular feita pel</w:t>
      </w:r>
      <w:r>
        <w:rPr>
          <w:rFonts w:cstheme="minorHAnsi"/>
          <w:bCs/>
          <w:sz w:val="24"/>
          <w:szCs w:val="24"/>
        </w:rPr>
        <w:t>a</w:t>
      </w:r>
      <w:r w:rsidRPr="00417166">
        <w:rPr>
          <w:rFonts w:cstheme="minorHAnsi"/>
          <w:bCs/>
          <w:sz w:val="24"/>
          <w:szCs w:val="24"/>
        </w:rPr>
        <w:t xml:space="preserve"> </w:t>
      </w:r>
      <w:r w:rsidRPr="004D01BB">
        <w:rPr>
          <w:rFonts w:cstheme="minorHAnsi"/>
          <w:bCs/>
          <w:sz w:val="24"/>
          <w:szCs w:val="24"/>
        </w:rPr>
        <w:t>Prefeitura</w:t>
      </w:r>
      <w:r w:rsidRPr="00417166">
        <w:rPr>
          <w:rFonts w:cstheme="minorHAnsi"/>
          <w:bCs/>
          <w:sz w:val="24"/>
          <w:szCs w:val="24"/>
        </w:rPr>
        <w:t xml:space="preserve"> a contar do recebimento da notificação;</w:t>
      </w:r>
    </w:p>
    <w:p w14:paraId="6BE466D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VII) Divulgar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nos meios de comunicação, a informação de que a ação cultural aprovada é apoiada com recursos da Lei Aldir Blanc, incluindo as marcas do Governo Federal, de acordo com as orientações técnicas do manual de aplicação de marcas divulgado pelo Ministério da Cultura;</w:t>
      </w:r>
    </w:p>
    <w:p w14:paraId="344A7E94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VIII) Não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realizar despesa em data anterior ou posterior à vigência deste termo de execução cultural;</w:t>
      </w:r>
    </w:p>
    <w:p w14:paraId="28E6D566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lastRenderedPageBreak/>
        <w:t>IX) Guardar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a documentação referente à prestação de informações pelo prazo de 5 anos, contados do fim da vigência deste Termo de Execução Cultural;</w:t>
      </w:r>
    </w:p>
    <w:p w14:paraId="3A957788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X) Não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utilizar os recursos para finalidade diversa da estabelecida no projeto cultural;</w:t>
      </w:r>
    </w:p>
    <w:p w14:paraId="13176F3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XI) Executar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a contrapartida conforme pactuado.</w:t>
      </w:r>
    </w:p>
    <w:p w14:paraId="0511ECB8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1BB3059E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7. PRESTAÇÃO DE INFORMAÇÕES</w:t>
      </w:r>
    </w:p>
    <w:p w14:paraId="3DEB4FC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7.1 O agente cultural prestará contas à administração pública por meio da categoria de prestação de informações em relatório de execução do objeto.</w:t>
      </w:r>
    </w:p>
    <w:p w14:paraId="07601C73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7.2 A prestação de informações em relatório</w:t>
      </w:r>
      <w:r>
        <w:rPr>
          <w:rFonts w:cstheme="minorHAnsi"/>
          <w:bCs/>
          <w:sz w:val="24"/>
          <w:szCs w:val="24"/>
        </w:rPr>
        <w:t xml:space="preserve"> de objeto</w:t>
      </w:r>
      <w:r w:rsidRPr="00417166">
        <w:rPr>
          <w:rFonts w:cstheme="minorHAnsi"/>
          <w:bCs/>
          <w:sz w:val="24"/>
          <w:szCs w:val="24"/>
        </w:rPr>
        <w:t xml:space="preserve"> d</w:t>
      </w:r>
      <w:r>
        <w:rPr>
          <w:rFonts w:cstheme="minorHAnsi"/>
          <w:bCs/>
          <w:sz w:val="24"/>
          <w:szCs w:val="24"/>
        </w:rPr>
        <w:t>a</w:t>
      </w:r>
      <w:r w:rsidRPr="00417166">
        <w:rPr>
          <w:rFonts w:cstheme="minorHAnsi"/>
          <w:bCs/>
          <w:sz w:val="24"/>
          <w:szCs w:val="24"/>
        </w:rPr>
        <w:t xml:space="preserve"> execução</w:t>
      </w:r>
      <w:r>
        <w:rPr>
          <w:rFonts w:cstheme="minorHAnsi"/>
          <w:bCs/>
          <w:sz w:val="24"/>
          <w:szCs w:val="24"/>
        </w:rPr>
        <w:t xml:space="preserve"> cultural</w:t>
      </w:r>
      <w:r w:rsidRPr="00417166">
        <w:rPr>
          <w:rFonts w:cstheme="minorHAnsi"/>
          <w:bCs/>
          <w:sz w:val="24"/>
          <w:szCs w:val="24"/>
        </w:rPr>
        <w:t xml:space="preserve"> comprovará que foram alcançados os resultados da ação cultural, por meio dos seguintes procedimentos:</w:t>
      </w:r>
    </w:p>
    <w:p w14:paraId="0D302020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 - Apresentação de relatório</w:t>
      </w:r>
      <w:r>
        <w:rPr>
          <w:rFonts w:cstheme="minorHAnsi"/>
          <w:bCs/>
          <w:sz w:val="24"/>
          <w:szCs w:val="24"/>
        </w:rPr>
        <w:t xml:space="preserve"> de objeto</w:t>
      </w:r>
      <w:r w:rsidRPr="00417166">
        <w:rPr>
          <w:rFonts w:cstheme="minorHAnsi"/>
          <w:bCs/>
          <w:sz w:val="24"/>
          <w:szCs w:val="24"/>
        </w:rPr>
        <w:t xml:space="preserve"> d</w:t>
      </w:r>
      <w:r>
        <w:rPr>
          <w:rFonts w:cstheme="minorHAnsi"/>
          <w:bCs/>
          <w:sz w:val="24"/>
          <w:szCs w:val="24"/>
        </w:rPr>
        <w:t>a</w:t>
      </w:r>
      <w:r w:rsidRPr="00417166">
        <w:rPr>
          <w:rFonts w:cstheme="minorHAnsi"/>
          <w:bCs/>
          <w:sz w:val="24"/>
          <w:szCs w:val="24"/>
        </w:rPr>
        <w:t xml:space="preserve"> execução</w:t>
      </w:r>
      <w:r>
        <w:rPr>
          <w:rFonts w:cstheme="minorHAnsi"/>
          <w:bCs/>
          <w:sz w:val="24"/>
          <w:szCs w:val="24"/>
        </w:rPr>
        <w:t xml:space="preserve"> cultural</w:t>
      </w:r>
      <w:r w:rsidRPr="00417166">
        <w:rPr>
          <w:rFonts w:cstheme="minorHAnsi"/>
          <w:bCs/>
          <w:sz w:val="24"/>
          <w:szCs w:val="24"/>
        </w:rPr>
        <w:t xml:space="preserve"> pelo beneficiário no prazo estabelecido pelo ente federativo no regulamento ou no instrumento de seleção; e</w:t>
      </w:r>
    </w:p>
    <w:p w14:paraId="0A4D35E2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II - Análise do relatório de </w:t>
      </w:r>
      <w:r>
        <w:rPr>
          <w:rFonts w:cstheme="minorHAnsi"/>
          <w:bCs/>
          <w:sz w:val="24"/>
          <w:szCs w:val="24"/>
        </w:rPr>
        <w:t xml:space="preserve">objeto da </w:t>
      </w:r>
      <w:r w:rsidRPr="00417166">
        <w:rPr>
          <w:rFonts w:cstheme="minorHAnsi"/>
          <w:bCs/>
          <w:sz w:val="24"/>
          <w:szCs w:val="24"/>
        </w:rPr>
        <w:t>execução</w:t>
      </w:r>
      <w:r>
        <w:rPr>
          <w:rFonts w:cstheme="minorHAnsi"/>
          <w:bCs/>
          <w:sz w:val="24"/>
          <w:szCs w:val="24"/>
        </w:rPr>
        <w:t xml:space="preserve"> cultural</w:t>
      </w:r>
      <w:r w:rsidRPr="00417166">
        <w:rPr>
          <w:rFonts w:cstheme="minorHAnsi"/>
          <w:bCs/>
          <w:sz w:val="24"/>
          <w:szCs w:val="24"/>
        </w:rPr>
        <w:t xml:space="preserve"> por agente público designado.</w:t>
      </w:r>
    </w:p>
    <w:p w14:paraId="4F18D2CD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7.2.1 O relatório de prestação de informações sobre o cumprimento do objeto deverá:</w:t>
      </w:r>
    </w:p>
    <w:p w14:paraId="065BE90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 - Comprovar que foram alcançados os resultados da ação cultural;</w:t>
      </w:r>
    </w:p>
    <w:p w14:paraId="0F0864C1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II - Conter a descrição das ações desenvolvidas para o cumprimento do objeto;</w:t>
      </w:r>
    </w:p>
    <w:p w14:paraId="500DE91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</w:t>
      </w:r>
      <w:r w:rsidRPr="006C3971">
        <w:rPr>
          <w:rFonts w:cstheme="minorHAnsi"/>
          <w:bCs/>
          <w:i/>
          <w:iCs/>
          <w:sz w:val="24"/>
          <w:szCs w:val="24"/>
        </w:rPr>
        <w:t>clipping</w:t>
      </w:r>
      <w:r w:rsidRPr="00417166">
        <w:rPr>
          <w:rFonts w:cstheme="minorHAnsi"/>
          <w:bCs/>
          <w:sz w:val="24"/>
          <w:szCs w:val="24"/>
        </w:rPr>
        <w:t xml:space="preserve"> de matérias jornalísticas, </w:t>
      </w:r>
      <w:r w:rsidRPr="006C3971">
        <w:rPr>
          <w:rFonts w:cstheme="minorHAnsi"/>
          <w:bCs/>
          <w:i/>
          <w:iCs/>
          <w:sz w:val="24"/>
          <w:szCs w:val="24"/>
        </w:rPr>
        <w:t>releases</w:t>
      </w:r>
      <w:r w:rsidRPr="00417166">
        <w:rPr>
          <w:rFonts w:cstheme="minorHAnsi"/>
          <w:bCs/>
          <w:sz w:val="24"/>
          <w:szCs w:val="24"/>
        </w:rPr>
        <w:t xml:space="preserve">, </w:t>
      </w:r>
      <w:r w:rsidRPr="006C3971">
        <w:rPr>
          <w:rFonts w:cstheme="minorHAnsi"/>
          <w:bCs/>
          <w:i/>
          <w:iCs/>
          <w:sz w:val="24"/>
          <w:szCs w:val="24"/>
        </w:rPr>
        <w:t>folders</w:t>
      </w:r>
      <w:r w:rsidRPr="00417166">
        <w:rPr>
          <w:rFonts w:cstheme="minorHAnsi"/>
          <w:bCs/>
          <w:sz w:val="24"/>
          <w:szCs w:val="24"/>
        </w:rPr>
        <w:t>, catálogos, panfletos, filipetas, bem como outros documentos pertinentes à execução do projeto.</w:t>
      </w:r>
    </w:p>
    <w:p w14:paraId="40B44BA2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7.2.2 O agente público competente elaborará parecer técnico de análise do relatório de</w:t>
      </w:r>
      <w:r>
        <w:rPr>
          <w:rFonts w:cstheme="minorHAnsi"/>
          <w:bCs/>
          <w:sz w:val="24"/>
          <w:szCs w:val="24"/>
        </w:rPr>
        <w:t xml:space="preserve"> objeto da</w:t>
      </w:r>
      <w:r w:rsidRPr="00417166">
        <w:rPr>
          <w:rFonts w:cstheme="minorHAnsi"/>
          <w:bCs/>
          <w:sz w:val="24"/>
          <w:szCs w:val="24"/>
        </w:rPr>
        <w:t xml:space="preserve"> execução</w:t>
      </w:r>
      <w:r>
        <w:rPr>
          <w:rFonts w:cstheme="minorHAnsi"/>
          <w:bCs/>
          <w:sz w:val="24"/>
          <w:szCs w:val="24"/>
        </w:rPr>
        <w:t xml:space="preserve"> cultural</w:t>
      </w:r>
      <w:r w:rsidRPr="00417166">
        <w:rPr>
          <w:rFonts w:cstheme="minorHAnsi"/>
          <w:bCs/>
          <w:sz w:val="24"/>
          <w:szCs w:val="24"/>
        </w:rPr>
        <w:t xml:space="preserve"> e poderá adotar os seguintes procedimentos, de acordo com o caso concreto:</w:t>
      </w:r>
    </w:p>
    <w:p w14:paraId="5FC660BD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 - Encaminhar o processo à autoridade responsável pelo julgamento da prestação de informações, caso conclua que houve o cumprimento integral do objeto; ou</w:t>
      </w:r>
    </w:p>
    <w:p w14:paraId="587A192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II - Recomendar que seja solicitada a apresentação, pelo agente cultural, de relatório de execução financeira, caso considere que não foi possível aferir o cumprimento integral do objeto no relatório de</w:t>
      </w:r>
      <w:r>
        <w:rPr>
          <w:rFonts w:cstheme="minorHAnsi"/>
          <w:bCs/>
          <w:sz w:val="24"/>
          <w:szCs w:val="24"/>
        </w:rPr>
        <w:t xml:space="preserve"> objeto da</w:t>
      </w:r>
      <w:r w:rsidRPr="00417166">
        <w:rPr>
          <w:rFonts w:cstheme="minorHAnsi"/>
          <w:bCs/>
          <w:sz w:val="24"/>
          <w:szCs w:val="24"/>
        </w:rPr>
        <w:t xml:space="preserve"> execução</w:t>
      </w:r>
      <w:r>
        <w:rPr>
          <w:rFonts w:cstheme="minorHAnsi"/>
          <w:bCs/>
          <w:sz w:val="24"/>
          <w:szCs w:val="24"/>
        </w:rPr>
        <w:t xml:space="preserve"> cultural</w:t>
      </w:r>
      <w:r w:rsidRPr="00417166">
        <w:rPr>
          <w:rFonts w:cstheme="minorHAnsi"/>
          <w:bCs/>
          <w:sz w:val="24"/>
          <w:szCs w:val="24"/>
        </w:rPr>
        <w:t xml:space="preserve"> ou que as justificativas apresentadas sobre o cumprimento parcial do objeto foram insuficientes.</w:t>
      </w:r>
    </w:p>
    <w:p w14:paraId="5F242650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7.2.3 Após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o recebimento do processo pelo agente público de que trata o item 7.2.2, a autoridade responsável pelo julgamento da prestação de informações poderá:</w:t>
      </w:r>
    </w:p>
    <w:p w14:paraId="08DEC4E6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 - Determinar o arquivamento, caso considere que houve o cumprimento integral do objeto ou o cumprimento parcial justificado;</w:t>
      </w:r>
    </w:p>
    <w:p w14:paraId="65346C5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lastRenderedPageBreak/>
        <w:t>II - Solicitar a apresentação, pelo agente cultural, de relatório de execução financeira, caso considere que não foi possível aferir o cumprimento integral do objeto no relatório de</w:t>
      </w:r>
      <w:r>
        <w:rPr>
          <w:rFonts w:cstheme="minorHAnsi"/>
          <w:bCs/>
          <w:sz w:val="24"/>
          <w:szCs w:val="24"/>
        </w:rPr>
        <w:t xml:space="preserve"> objeto da</w:t>
      </w:r>
      <w:r w:rsidRPr="00417166">
        <w:rPr>
          <w:rFonts w:cstheme="minorHAnsi"/>
          <w:bCs/>
          <w:sz w:val="24"/>
          <w:szCs w:val="24"/>
        </w:rPr>
        <w:t xml:space="preserve"> execução</w:t>
      </w:r>
      <w:r>
        <w:rPr>
          <w:rFonts w:cstheme="minorHAnsi"/>
          <w:bCs/>
          <w:sz w:val="24"/>
          <w:szCs w:val="24"/>
        </w:rPr>
        <w:t xml:space="preserve"> cultural</w:t>
      </w:r>
      <w:r w:rsidRPr="00417166">
        <w:rPr>
          <w:rFonts w:cstheme="minorHAnsi"/>
          <w:bCs/>
          <w:sz w:val="24"/>
          <w:szCs w:val="24"/>
        </w:rPr>
        <w:t xml:space="preserve"> ou que as justificativas apresentadas sobre o cumprimento parcial do objeto foram insuficientes; ou</w:t>
      </w:r>
    </w:p>
    <w:p w14:paraId="272E308F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3209B2B2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7.3 O relatório de execução financeira será exigido, independentemente da modalidade inicial de prestação de informações (</w:t>
      </w:r>
      <w:r w:rsidRPr="00D36004">
        <w:rPr>
          <w:rFonts w:cstheme="minorHAnsi"/>
          <w:bCs/>
          <w:i/>
          <w:iCs/>
          <w:sz w:val="24"/>
          <w:szCs w:val="24"/>
        </w:rPr>
        <w:t>in</w:t>
      </w:r>
      <w:r w:rsidRPr="00417166">
        <w:rPr>
          <w:rFonts w:cstheme="minorHAnsi"/>
          <w:bCs/>
          <w:sz w:val="24"/>
          <w:szCs w:val="24"/>
        </w:rPr>
        <w:t xml:space="preserve"> </w:t>
      </w:r>
      <w:r w:rsidRPr="00D36004">
        <w:rPr>
          <w:rFonts w:cstheme="minorHAnsi"/>
          <w:bCs/>
          <w:i/>
          <w:iCs/>
          <w:sz w:val="24"/>
          <w:szCs w:val="24"/>
        </w:rPr>
        <w:t>loco</w:t>
      </w:r>
      <w:r w:rsidRPr="00417166">
        <w:rPr>
          <w:rFonts w:cstheme="minorHAnsi"/>
          <w:bCs/>
          <w:sz w:val="24"/>
          <w:szCs w:val="24"/>
        </w:rPr>
        <w:t xml:space="preserve"> ou em relatório</w:t>
      </w:r>
      <w:r>
        <w:rPr>
          <w:rFonts w:cstheme="minorHAnsi"/>
          <w:bCs/>
          <w:sz w:val="24"/>
          <w:szCs w:val="24"/>
        </w:rPr>
        <w:t xml:space="preserve"> de objeto</w:t>
      </w:r>
      <w:r w:rsidRPr="00417166">
        <w:rPr>
          <w:rFonts w:cstheme="minorHAnsi"/>
          <w:bCs/>
          <w:sz w:val="24"/>
          <w:szCs w:val="24"/>
        </w:rPr>
        <w:t xml:space="preserve"> d</w:t>
      </w:r>
      <w:r>
        <w:rPr>
          <w:rFonts w:cstheme="minorHAnsi"/>
          <w:bCs/>
          <w:sz w:val="24"/>
          <w:szCs w:val="24"/>
        </w:rPr>
        <w:t>a</w:t>
      </w:r>
      <w:r w:rsidRPr="00417166">
        <w:rPr>
          <w:rFonts w:cstheme="minorHAnsi"/>
          <w:bCs/>
          <w:sz w:val="24"/>
          <w:szCs w:val="24"/>
        </w:rPr>
        <w:t xml:space="preserve"> execução</w:t>
      </w:r>
      <w:r>
        <w:rPr>
          <w:rFonts w:cstheme="minorHAnsi"/>
          <w:bCs/>
          <w:sz w:val="24"/>
          <w:szCs w:val="24"/>
        </w:rPr>
        <w:t xml:space="preserve"> cultural</w:t>
      </w:r>
      <w:r w:rsidRPr="00417166">
        <w:rPr>
          <w:rFonts w:cstheme="minorHAnsi"/>
          <w:bCs/>
          <w:sz w:val="24"/>
          <w:szCs w:val="24"/>
        </w:rPr>
        <w:t>), somente nas seguintes hipóteses:</w:t>
      </w:r>
    </w:p>
    <w:p w14:paraId="39191AD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 - Quando não estiver comprovado o cumprimento do objeto, observados os procedimentos previstos no item 7.2; ou</w:t>
      </w:r>
    </w:p>
    <w:p w14:paraId="1327DBEA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II - Quando for recebida, pela administração pública, denúncia de irregularidade na execução da ação cultural, mediante juízo de admissibilidade que avaliará os elementos fáticos apresentados.</w:t>
      </w:r>
    </w:p>
    <w:p w14:paraId="7B2C54C1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7.3.1 O prazo para apresentação do relatório de execução financeira será de, no mínimo, trinta dias, contado do recebimento da notificação.</w:t>
      </w:r>
    </w:p>
    <w:p w14:paraId="6EBC6B8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4D75AD73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 - Aprovação da prestação de informações, com ou sem ressalvas; ou</w:t>
      </w:r>
    </w:p>
    <w:p w14:paraId="368BF06A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II - Reprovação da prestação de informações, parcial ou total.</w:t>
      </w:r>
    </w:p>
    <w:p w14:paraId="3192F1F8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7.5 Na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hipótese de o julgamento da prestação de informações apontar a necessidade de devolução de recursos, o agente cultural será notificado para que exerça a opção por:</w:t>
      </w:r>
    </w:p>
    <w:p w14:paraId="6D597A4D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 - Devolução parcial ou integral dos recursos ao erário;</w:t>
      </w:r>
    </w:p>
    <w:p w14:paraId="1CB5D98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II - Apresentação de plano de ações compensatórias; ou</w:t>
      </w:r>
    </w:p>
    <w:p w14:paraId="0767E08D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III - Devolução parcial dos recursos ao erário juntamente com a apresentação de plano de ações compensatórias.</w:t>
      </w:r>
    </w:p>
    <w:p w14:paraId="371E2B0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7.5.1 A ocorrência de caso fortuito ou força maior impeditiva da execução do instrumento afasta a reprovação da prestação de informações, desde que comprovada.</w:t>
      </w:r>
    </w:p>
    <w:p w14:paraId="1B65B963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7.5.2 Nos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casos em que estiver caracterizada má-fé do agente cultural, será imediatamente exigida a devolução de recursos ao erário, vedada a aceitação de plano de ações compensatórias.</w:t>
      </w:r>
    </w:p>
    <w:p w14:paraId="2885B886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7.5.3 Nos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casos em que houver exigência de devolução de recursos ao erário, o agente cultural poderá solicitar o parcelamento do débito, na forma e nas condições previstas na legislação.</w:t>
      </w:r>
    </w:p>
    <w:p w14:paraId="2D04B0F1" w14:textId="77777777" w:rsidR="00085CB8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lastRenderedPageBreak/>
        <w:t>7.5.4 O prazo de execução do plano de ações compensatórias será o menor possível, conforme o caso concreto, limitado à metade do prazo originalmente previsto de vigência do instrumento.</w:t>
      </w:r>
    </w:p>
    <w:p w14:paraId="2804D33C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5C287BCA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8. ALTERAÇÃO DO TERMO DE EXECUÇÃO CULTURAL</w:t>
      </w:r>
    </w:p>
    <w:p w14:paraId="1821C9C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8.1 A alteração do termo de execução cultural será formalizada por meio de termo aditivo.</w:t>
      </w:r>
    </w:p>
    <w:p w14:paraId="63479A02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8.2 A formalização de termo aditivo não será necessária nas seguintes hipóteses:</w:t>
      </w:r>
    </w:p>
    <w:p w14:paraId="4CEC2514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 - Prorrogação de vigência realizada de ofício pela administração pública quando der causa a atraso na liberação de recursos; e</w:t>
      </w:r>
    </w:p>
    <w:p w14:paraId="1A574EC1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II - Alteração do projeto sem modificação do valor global do instrumento e sem modificação substancial do objeto.</w:t>
      </w:r>
    </w:p>
    <w:p w14:paraId="2274F777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8.3 Na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hipótese de prorrogação de vigência, o saldo de recursos será automaticamente mantido na conta, a fim de viabilizar a continuidade da execução do objeto.</w:t>
      </w:r>
    </w:p>
    <w:p w14:paraId="7C46504A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8.4 As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alterações do projeto cujo escopo seja de, no máximo, 20% poderão ser realizadas pelo agente cultural e comunicadas à administração pública em seguida, sem a necessidade de autorização prévia.</w:t>
      </w:r>
    </w:p>
    <w:p w14:paraId="308332B3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343CD4C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8.6 Nas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hipóteses de alterações em que não seja necessário termo aditivo, poderá ser realizado </w:t>
      </w:r>
      <w:proofErr w:type="spellStart"/>
      <w:r w:rsidRPr="00417166">
        <w:rPr>
          <w:rFonts w:cstheme="minorHAnsi"/>
          <w:bCs/>
          <w:sz w:val="24"/>
          <w:szCs w:val="24"/>
        </w:rPr>
        <w:t>apostilamento</w:t>
      </w:r>
      <w:proofErr w:type="spellEnd"/>
      <w:r w:rsidRPr="00417166">
        <w:rPr>
          <w:rFonts w:cstheme="minorHAnsi"/>
          <w:bCs/>
          <w:sz w:val="24"/>
          <w:szCs w:val="24"/>
        </w:rPr>
        <w:t>.</w:t>
      </w:r>
    </w:p>
    <w:p w14:paraId="1CBB57F2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5A29923D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9. TITULARIDADE DE BENS</w:t>
      </w:r>
    </w:p>
    <w:p w14:paraId="07DC1843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9.1 Os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bens permanentes adquiridos, produzidos ou transformados em decorrência da execução da ação cultural fomentada serão de titularidade do agente cultural desde a data da sua aquisição.</w:t>
      </w:r>
    </w:p>
    <w:p w14:paraId="219B7D9C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9.2 Nos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casos de rejeição da prestação de contas em razão da aquisição ou do uso do bem, o valor pago pela aquisição será computado no cálculo de valores a devolver, com atualização monetária.</w:t>
      </w:r>
    </w:p>
    <w:p w14:paraId="652E972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47695F9A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10. EXTINÇÃO DO TERMO DE EXECUÇÃO CULTURAL</w:t>
      </w:r>
    </w:p>
    <w:p w14:paraId="308565C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10.1 O presente Termo de Execução Cultural poderá ser:</w:t>
      </w:r>
    </w:p>
    <w:p w14:paraId="089E13B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 - Extinto por decurso de prazo;</w:t>
      </w:r>
    </w:p>
    <w:p w14:paraId="3366B1C4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II - Extinto, de comum acordo antes do prazo avençado, mediante Termo de Distrato;</w:t>
      </w:r>
    </w:p>
    <w:p w14:paraId="05BE69B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lastRenderedPageBreak/>
        <w:t>III - Denunciado, por decisão unilateral de qualquer dos partícipes, independentemente de autorização judicial, mediante prévia notificação por escrito ao outro partícipe; ou</w:t>
      </w:r>
    </w:p>
    <w:p w14:paraId="74EA968D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IV - Rescindido, por decisão unilateral de qualquer dos partícipes, independentemente de autorização judicial, mediante prévia notificação por escrito ao outro partícipe, nas seguintes hipóteses:</w:t>
      </w:r>
    </w:p>
    <w:p w14:paraId="669E8FD6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a) Descumprimento injustificado de cláusula deste instrumento;</w:t>
      </w:r>
    </w:p>
    <w:p w14:paraId="6C01053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b) Irregularidade ou inexecução injustificada, ainda que parcial, do objeto, resultados ou metas pactuadas;</w:t>
      </w:r>
    </w:p>
    <w:p w14:paraId="7E330911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c) Violação da legislação aplicável;</w:t>
      </w:r>
    </w:p>
    <w:p w14:paraId="06EFC099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d) Cometimento de falhas reiteradas na execução;</w:t>
      </w:r>
    </w:p>
    <w:p w14:paraId="36BC64F4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e) Má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administração de recursos públicos;</w:t>
      </w:r>
    </w:p>
    <w:p w14:paraId="7479C76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f) Constatação de falsidade ou fraude nas informações ou documentos apresentados;</w:t>
      </w:r>
    </w:p>
    <w:p w14:paraId="7EE356F6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g) Não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atendimento às recomendações ou determinações decorrentes da fiscalização;</w:t>
      </w:r>
    </w:p>
    <w:p w14:paraId="728C2382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h) Outras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hipóteses expressamente previstas na legislação aplicável.</w:t>
      </w:r>
    </w:p>
    <w:p w14:paraId="053B341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4B49B4DD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10.3 Os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casos de rescisão unilateral serão formalmente motivados nos autos do processo administrativo, assegurado o contraditório e a ampla defesa. O prazo de defesa será de 10 (dez) dias da abertura de vista do processo.</w:t>
      </w:r>
    </w:p>
    <w:p w14:paraId="65AC54B4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10.4 Na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hipótese de irregularidade na execução do objeto que enseje </w:t>
      </w:r>
      <w:proofErr w:type="spellStart"/>
      <w:r w:rsidRPr="00417166">
        <w:rPr>
          <w:rFonts w:cstheme="minorHAnsi"/>
          <w:bCs/>
          <w:sz w:val="24"/>
          <w:szCs w:val="24"/>
        </w:rPr>
        <w:t>dano</w:t>
      </w:r>
      <w:proofErr w:type="spellEnd"/>
      <w:r w:rsidRPr="00417166">
        <w:rPr>
          <w:rFonts w:cstheme="minorHAnsi"/>
          <w:bCs/>
          <w:sz w:val="24"/>
          <w:szCs w:val="24"/>
        </w:rPr>
        <w:t xml:space="preserve"> ao erário, deverá ser instaurada Tomada de Contas Especial caso os valores relacionados à irregularidade não sejam devolvidos no prazo estabelecido pela Administração Pública.</w:t>
      </w:r>
    </w:p>
    <w:p w14:paraId="1F3A761A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10.5 Outras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situações relativas à extinção deste Termo não previstas na legislação aplicável ou neste instrumento poderão ser negociados entre as partes ou, se for o caso, no Termo de Distrato.</w:t>
      </w:r>
    </w:p>
    <w:p w14:paraId="20D18ED3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22610427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11. SANÇÕES</w:t>
      </w:r>
    </w:p>
    <w:p w14:paraId="7EE91B4A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11.1 Nos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4FC8DEE4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>11.2 A decisão sobre a sanção deve ser precedida de abertura de prazo para apresentação de defesa pelo AGENTE CULTURAL.</w:t>
      </w:r>
    </w:p>
    <w:p w14:paraId="681BB827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lastRenderedPageBreak/>
        <w:t>11.3 A ocorrência de caso fortuito ou força maior impeditiva da execução do instrumento afasta a aplicação de sanção, desde que regularmente comprovada.</w:t>
      </w:r>
    </w:p>
    <w:p w14:paraId="0A749C85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36A54075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12. MONITORAMENTO E CONTROLE DE RESULTADOS</w:t>
      </w:r>
    </w:p>
    <w:p w14:paraId="7CA68D6F" w14:textId="77777777" w:rsidR="00085CB8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12.1 Membros da </w:t>
      </w:r>
      <w:r w:rsidRPr="004D01BB">
        <w:rPr>
          <w:rFonts w:cstheme="minorHAnsi"/>
          <w:bCs/>
          <w:sz w:val="24"/>
          <w:szCs w:val="24"/>
        </w:rPr>
        <w:t>Prefeitura</w:t>
      </w:r>
      <w:r w:rsidRPr="00417166">
        <w:rPr>
          <w:rFonts w:cstheme="minorHAnsi"/>
          <w:bCs/>
          <w:sz w:val="24"/>
          <w:szCs w:val="24"/>
        </w:rPr>
        <w:t xml:space="preserve"> responsável pelo Edital receberão os relatórios de prestação de contas por parte dos agentes culturais, a serem enviados em até 30 dias após a data fim dos projetos.</w:t>
      </w:r>
    </w:p>
    <w:p w14:paraId="1C8CDFBA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636F948C" w14:textId="77777777" w:rsidR="00085CB8" w:rsidRPr="00F329D3" w:rsidRDefault="00085CB8" w:rsidP="00085CB8">
      <w:pPr>
        <w:spacing w:after="120"/>
        <w:jc w:val="both"/>
        <w:rPr>
          <w:rFonts w:cstheme="minorHAnsi"/>
          <w:b/>
          <w:bCs/>
          <w:sz w:val="24"/>
          <w:szCs w:val="24"/>
        </w:rPr>
      </w:pPr>
      <w:r w:rsidRPr="00F329D3">
        <w:rPr>
          <w:rFonts w:cstheme="minorHAnsi"/>
          <w:b/>
          <w:bCs/>
          <w:sz w:val="24"/>
          <w:szCs w:val="24"/>
        </w:rPr>
        <w:t>13. VIGÊNCIA</w:t>
      </w:r>
    </w:p>
    <w:p w14:paraId="4AA29E9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13.1 A vigência deste instrumento terá início na data de assinatura das partes, com duração </w:t>
      </w:r>
      <w:r>
        <w:rPr>
          <w:rFonts w:cstheme="minorHAnsi"/>
          <w:bCs/>
          <w:sz w:val="24"/>
          <w:szCs w:val="24"/>
        </w:rPr>
        <w:t xml:space="preserve">até 30 de julho de 2025, </w:t>
      </w:r>
      <w:r w:rsidRPr="00417166">
        <w:rPr>
          <w:rFonts w:cstheme="minorHAnsi"/>
          <w:bCs/>
          <w:sz w:val="24"/>
          <w:szCs w:val="24"/>
        </w:rPr>
        <w:t xml:space="preserve">podendo ser prorrogado </w:t>
      </w:r>
      <w:r w:rsidRPr="004D01BB">
        <w:rPr>
          <w:rFonts w:cstheme="minorHAnsi"/>
          <w:bCs/>
          <w:sz w:val="24"/>
          <w:szCs w:val="24"/>
        </w:rPr>
        <w:t>por até 60 (sessenta) dias,</w:t>
      </w:r>
      <w:r>
        <w:rPr>
          <w:rFonts w:cstheme="minorHAnsi"/>
          <w:bCs/>
          <w:sz w:val="24"/>
          <w:szCs w:val="24"/>
        </w:rPr>
        <w:t xml:space="preserve"> mediante solicitação do proponente à Secretaria.</w:t>
      </w:r>
    </w:p>
    <w:p w14:paraId="5BABF27B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6E8245C7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14. PUBLICAÇÃO</w:t>
      </w:r>
    </w:p>
    <w:p w14:paraId="16BBCF1E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r w:rsidRPr="00417166">
        <w:rPr>
          <w:rFonts w:cstheme="minorHAnsi"/>
          <w:bCs/>
          <w:sz w:val="24"/>
          <w:szCs w:val="24"/>
        </w:rPr>
        <w:t xml:space="preserve">14.1 O Extrato do Termo de Execução Cultural será publicado no </w:t>
      </w:r>
      <w:r w:rsidRPr="004D01BB">
        <w:rPr>
          <w:rFonts w:cstheme="minorHAnsi"/>
          <w:bCs/>
          <w:sz w:val="24"/>
          <w:szCs w:val="24"/>
        </w:rPr>
        <w:t>Diário Oficial</w:t>
      </w:r>
      <w:r w:rsidRPr="00417166">
        <w:rPr>
          <w:rFonts w:cstheme="minorHAnsi"/>
          <w:bCs/>
          <w:sz w:val="24"/>
          <w:szCs w:val="24"/>
        </w:rPr>
        <w:t>.</w:t>
      </w:r>
    </w:p>
    <w:p w14:paraId="3E057410" w14:textId="77777777" w:rsidR="00085CB8" w:rsidRPr="00417166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72424C32" w14:textId="77777777" w:rsidR="00085CB8" w:rsidRPr="00417166" w:rsidRDefault="00085CB8" w:rsidP="00085CB8">
      <w:pPr>
        <w:spacing w:after="120"/>
        <w:jc w:val="both"/>
        <w:rPr>
          <w:rFonts w:cstheme="minorHAnsi"/>
          <w:b/>
          <w:sz w:val="24"/>
          <w:szCs w:val="24"/>
        </w:rPr>
      </w:pPr>
      <w:r w:rsidRPr="00417166">
        <w:rPr>
          <w:rFonts w:cstheme="minorHAnsi"/>
          <w:b/>
          <w:sz w:val="24"/>
          <w:szCs w:val="24"/>
        </w:rPr>
        <w:t>15. FORO</w:t>
      </w:r>
    </w:p>
    <w:p w14:paraId="747217D1" w14:textId="3326BAE3" w:rsidR="00085CB8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  <w:proofErr w:type="gramStart"/>
      <w:r w:rsidRPr="00417166">
        <w:rPr>
          <w:rFonts w:cstheme="minorHAnsi"/>
          <w:bCs/>
          <w:sz w:val="24"/>
          <w:szCs w:val="24"/>
        </w:rPr>
        <w:t>15.1 Fica</w:t>
      </w:r>
      <w:proofErr w:type="gramEnd"/>
      <w:r w:rsidRPr="00417166">
        <w:rPr>
          <w:rFonts w:cstheme="minorHAnsi"/>
          <w:bCs/>
          <w:sz w:val="24"/>
          <w:szCs w:val="24"/>
        </w:rPr>
        <w:t xml:space="preserve"> eleito o Foro de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  <w:highlight w:val="yellow"/>
        </w:rPr>
        <w:t>Monte Sião</w:t>
      </w:r>
      <w:r w:rsidRPr="00002969">
        <w:rPr>
          <w:rFonts w:cstheme="minorHAnsi"/>
          <w:bCs/>
          <w:sz w:val="24"/>
          <w:szCs w:val="24"/>
          <w:highlight w:val="yellow"/>
        </w:rPr>
        <w:t>-MG</w:t>
      </w:r>
      <w:r>
        <w:rPr>
          <w:rFonts w:cstheme="minorHAnsi"/>
          <w:bCs/>
          <w:sz w:val="24"/>
          <w:szCs w:val="24"/>
        </w:rPr>
        <w:t>,</w:t>
      </w:r>
      <w:r w:rsidRPr="00417166">
        <w:rPr>
          <w:rFonts w:cstheme="minorHAnsi"/>
          <w:bCs/>
          <w:sz w:val="24"/>
          <w:szCs w:val="24"/>
        </w:rPr>
        <w:t xml:space="preserve"> para dirimir quaisquer dúvidas relativas ao presente Termo de Execução Cultural.</w:t>
      </w:r>
    </w:p>
    <w:p w14:paraId="58089E4B" w14:textId="77777777" w:rsidR="00085CB8" w:rsidRDefault="00085CB8" w:rsidP="00085CB8">
      <w:pPr>
        <w:spacing w:after="120"/>
        <w:jc w:val="both"/>
        <w:rPr>
          <w:rFonts w:cstheme="minorHAnsi"/>
          <w:bCs/>
          <w:sz w:val="24"/>
          <w:szCs w:val="24"/>
        </w:rPr>
      </w:pPr>
    </w:p>
    <w:p w14:paraId="5DAD7657" w14:textId="770C6F29" w:rsidR="00085CB8" w:rsidRPr="00F329D3" w:rsidRDefault="00085CB8" w:rsidP="00085CB8">
      <w:pPr>
        <w:spacing w:after="100"/>
        <w:ind w:left="10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Monte Sião</w:t>
      </w:r>
      <w:r>
        <w:rPr>
          <w:rFonts w:cstheme="minorHAnsi"/>
          <w:sz w:val="24"/>
          <w:szCs w:val="24"/>
        </w:rPr>
        <w:t xml:space="preserve"> - MG</w:t>
      </w:r>
      <w:r w:rsidRPr="00F329D3">
        <w:rPr>
          <w:rFonts w:cstheme="minorHAnsi"/>
          <w:sz w:val="24"/>
          <w:szCs w:val="24"/>
        </w:rPr>
        <w:t xml:space="preserve">, ____ de ____________ </w:t>
      </w:r>
      <w:proofErr w:type="spellStart"/>
      <w:r w:rsidRPr="00F329D3">
        <w:rPr>
          <w:rFonts w:cstheme="minorHAnsi"/>
          <w:sz w:val="24"/>
          <w:szCs w:val="24"/>
        </w:rPr>
        <w:t>de</w:t>
      </w:r>
      <w:proofErr w:type="spellEnd"/>
      <w:r w:rsidRPr="00F329D3">
        <w:rPr>
          <w:rFonts w:cstheme="minorHAnsi"/>
          <w:sz w:val="24"/>
          <w:szCs w:val="24"/>
        </w:rPr>
        <w:t xml:space="preserve"> 2024 </w:t>
      </w:r>
    </w:p>
    <w:p w14:paraId="62A1D24D" w14:textId="77777777" w:rsidR="00085CB8" w:rsidRDefault="00085CB8" w:rsidP="00085CB8">
      <w:pPr>
        <w:spacing w:after="100"/>
        <w:ind w:left="100"/>
        <w:jc w:val="center"/>
        <w:rPr>
          <w:rFonts w:cstheme="minorHAnsi"/>
          <w:sz w:val="24"/>
          <w:szCs w:val="24"/>
          <w:highlight w:val="yellow"/>
        </w:rPr>
      </w:pPr>
    </w:p>
    <w:p w14:paraId="750DC6FC" w14:textId="77777777" w:rsidR="00085CB8" w:rsidRDefault="00085CB8" w:rsidP="00085CB8">
      <w:pPr>
        <w:spacing w:after="100"/>
        <w:ind w:left="100"/>
        <w:jc w:val="center"/>
        <w:rPr>
          <w:rFonts w:cstheme="minorHAnsi"/>
          <w:sz w:val="24"/>
          <w:szCs w:val="24"/>
          <w:highlight w:val="yellow"/>
        </w:rPr>
      </w:pPr>
    </w:p>
    <w:p w14:paraId="2C97AAC8" w14:textId="77777777" w:rsidR="00085CB8" w:rsidRPr="00085CB8" w:rsidRDefault="00085CB8" w:rsidP="00085C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085CB8">
        <w:rPr>
          <w:rFonts w:cstheme="minorHAnsi"/>
          <w:bCs/>
          <w:sz w:val="24"/>
          <w:szCs w:val="24"/>
        </w:rPr>
        <w:t>_______________________</w:t>
      </w:r>
    </w:p>
    <w:p w14:paraId="7EA81222" w14:textId="77777777" w:rsidR="00085CB8" w:rsidRPr="00085CB8" w:rsidRDefault="00085CB8" w:rsidP="00085C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085CB8">
        <w:rPr>
          <w:rFonts w:cstheme="minorHAnsi"/>
          <w:bCs/>
          <w:sz w:val="24"/>
          <w:szCs w:val="24"/>
        </w:rPr>
        <w:t xml:space="preserve">José </w:t>
      </w:r>
      <w:proofErr w:type="spellStart"/>
      <w:r w:rsidRPr="00085CB8">
        <w:rPr>
          <w:rFonts w:cstheme="minorHAnsi"/>
          <w:bCs/>
          <w:sz w:val="24"/>
          <w:szCs w:val="24"/>
        </w:rPr>
        <w:t>Pocai</w:t>
      </w:r>
      <w:proofErr w:type="spellEnd"/>
      <w:r w:rsidRPr="00085CB8">
        <w:rPr>
          <w:rFonts w:cstheme="minorHAnsi"/>
          <w:bCs/>
          <w:sz w:val="24"/>
          <w:szCs w:val="24"/>
        </w:rPr>
        <w:t xml:space="preserve"> Júnior</w:t>
      </w:r>
    </w:p>
    <w:p w14:paraId="63156546" w14:textId="3AFC5DD2" w:rsidR="00085CB8" w:rsidRPr="00085CB8" w:rsidRDefault="00085CB8" w:rsidP="00085C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theme="minorHAnsi"/>
          <w:bCs/>
          <w:sz w:val="24"/>
          <w:szCs w:val="24"/>
        </w:rPr>
      </w:pPr>
      <w:r w:rsidRPr="00085CB8">
        <w:rPr>
          <w:rFonts w:cstheme="minorHAnsi"/>
          <w:bCs/>
          <w:sz w:val="24"/>
          <w:szCs w:val="24"/>
        </w:rPr>
        <w:t>Prefeito Municipal</w:t>
      </w:r>
    </w:p>
    <w:p w14:paraId="46DB0F89" w14:textId="12BD715A" w:rsidR="00085CB8" w:rsidRDefault="00085CB8" w:rsidP="00085CB8">
      <w:pPr>
        <w:spacing w:after="100"/>
        <w:jc w:val="center"/>
        <w:rPr>
          <w:rFonts w:cstheme="minorHAnsi"/>
          <w:sz w:val="24"/>
          <w:szCs w:val="24"/>
        </w:rPr>
      </w:pPr>
    </w:p>
    <w:p w14:paraId="08B25035" w14:textId="17F5622B" w:rsidR="00085CB8" w:rsidRDefault="00085CB8" w:rsidP="00085CB8">
      <w:pPr>
        <w:spacing w:after="100"/>
        <w:jc w:val="center"/>
        <w:rPr>
          <w:rFonts w:cstheme="minorHAnsi"/>
          <w:sz w:val="24"/>
          <w:szCs w:val="24"/>
        </w:rPr>
      </w:pPr>
    </w:p>
    <w:p w14:paraId="3BC3BBBA" w14:textId="1906374A" w:rsidR="00085CB8" w:rsidRDefault="00085CB8" w:rsidP="00085CB8">
      <w:pPr>
        <w:spacing w:after="100"/>
        <w:jc w:val="center"/>
        <w:rPr>
          <w:rFonts w:cstheme="minorHAnsi"/>
          <w:sz w:val="24"/>
          <w:szCs w:val="24"/>
        </w:rPr>
      </w:pPr>
    </w:p>
    <w:p w14:paraId="1E83D22C" w14:textId="44F33FA7" w:rsidR="00085CB8" w:rsidRPr="007B3AD1" w:rsidRDefault="00085CB8" w:rsidP="00085CB8">
      <w:pPr>
        <w:spacing w:after="10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</w:t>
      </w:r>
    </w:p>
    <w:p w14:paraId="5CEFE431" w14:textId="77777777" w:rsidR="00085CB8" w:rsidRPr="007B3AD1" w:rsidRDefault="00085CB8" w:rsidP="00085CB8">
      <w:pPr>
        <w:spacing w:after="100"/>
        <w:jc w:val="center"/>
        <w:rPr>
          <w:rFonts w:cstheme="minorHAnsi"/>
          <w:sz w:val="24"/>
          <w:szCs w:val="24"/>
          <w:highlight w:val="yellow"/>
        </w:rPr>
      </w:pPr>
      <w:r w:rsidRPr="007B3AD1">
        <w:rPr>
          <w:rFonts w:cstheme="minorHAnsi"/>
          <w:sz w:val="24"/>
          <w:szCs w:val="24"/>
          <w:highlight w:val="yellow"/>
        </w:rPr>
        <w:t>Pelo Agente Cultural:</w:t>
      </w:r>
    </w:p>
    <w:p w14:paraId="7A121B71" w14:textId="77777777" w:rsidR="00085CB8" w:rsidRPr="00517F46" w:rsidRDefault="00085CB8" w:rsidP="00085CB8">
      <w:pPr>
        <w:spacing w:after="100"/>
        <w:jc w:val="center"/>
      </w:pPr>
      <w:r w:rsidRPr="007B3AD1">
        <w:rPr>
          <w:rFonts w:cstheme="minorHAnsi"/>
          <w:sz w:val="24"/>
          <w:szCs w:val="24"/>
          <w:highlight w:val="yellow"/>
        </w:rPr>
        <w:t>[NOME DO AGENTE CULTURAL]</w:t>
      </w:r>
    </w:p>
    <w:p w14:paraId="7E54E3D6" w14:textId="77777777" w:rsidR="00146095" w:rsidRPr="00085CB8" w:rsidRDefault="00146095" w:rsidP="00085CB8"/>
    <w:sectPr w:rsidR="00146095" w:rsidRPr="00085CB8" w:rsidSect="00FB4882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F0C26" w14:textId="77777777" w:rsidR="00395F01" w:rsidRDefault="00395F01" w:rsidP="006C1D8D">
      <w:pPr>
        <w:spacing w:after="0" w:line="240" w:lineRule="auto"/>
      </w:pPr>
      <w:r>
        <w:separator/>
      </w:r>
    </w:p>
  </w:endnote>
  <w:endnote w:type="continuationSeparator" w:id="0">
    <w:p w14:paraId="630299CA" w14:textId="77777777" w:rsidR="00395F01" w:rsidRDefault="00395F01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4C4D6F11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C3D">
          <w:rPr>
            <w:noProof/>
          </w:rPr>
          <w:t>6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F1751" w14:textId="77777777" w:rsidR="00395F01" w:rsidRDefault="00395F01" w:rsidP="006C1D8D">
      <w:pPr>
        <w:spacing w:after="0" w:line="240" w:lineRule="auto"/>
      </w:pPr>
      <w:r>
        <w:separator/>
      </w:r>
    </w:p>
  </w:footnote>
  <w:footnote w:type="continuationSeparator" w:id="0">
    <w:p w14:paraId="3777090C" w14:textId="77777777" w:rsidR="00395F01" w:rsidRDefault="00395F01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 w15:restartNumberingAfterBreak="0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2" w15:restartNumberingAfterBreak="0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6" w15:restartNumberingAfterBreak="0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7" w15:restartNumberingAfterBreak="0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 w15:restartNumberingAfterBreak="0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 w15:restartNumberingAfterBreak="0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 w15:restartNumberingAfterBreak="0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1" w15:restartNumberingAfterBreak="0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5" w15:restartNumberingAfterBreak="0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5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0"/>
  </w:num>
  <w:num w:numId="21">
    <w:abstractNumId w:val="25"/>
  </w:num>
  <w:num w:numId="22">
    <w:abstractNumId w:val="26"/>
  </w:num>
  <w:num w:numId="23">
    <w:abstractNumId w:val="34"/>
  </w:num>
  <w:num w:numId="24">
    <w:abstractNumId w:val="21"/>
  </w:num>
  <w:num w:numId="25">
    <w:abstractNumId w:val="36"/>
  </w:num>
  <w:num w:numId="26">
    <w:abstractNumId w:val="19"/>
  </w:num>
  <w:num w:numId="27">
    <w:abstractNumId w:val="22"/>
  </w:num>
  <w:num w:numId="28">
    <w:abstractNumId w:val="31"/>
  </w:num>
  <w:num w:numId="29">
    <w:abstractNumId w:val="23"/>
  </w:num>
  <w:num w:numId="30">
    <w:abstractNumId w:val="33"/>
  </w:num>
  <w:num w:numId="31">
    <w:abstractNumId w:val="24"/>
  </w:num>
  <w:num w:numId="32">
    <w:abstractNumId w:val="33"/>
  </w:num>
  <w:num w:numId="33">
    <w:abstractNumId w:val="20"/>
  </w:num>
  <w:num w:numId="34">
    <w:abstractNumId w:val="28"/>
  </w:num>
  <w:num w:numId="35">
    <w:abstractNumId w:val="32"/>
  </w:num>
  <w:num w:numId="36">
    <w:abstractNumId w:val="27"/>
  </w:num>
  <w:num w:numId="37">
    <w:abstractNumId w:val="2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8D"/>
    <w:rsid w:val="00001276"/>
    <w:rsid w:val="00002982"/>
    <w:rsid w:val="0003166B"/>
    <w:rsid w:val="00036091"/>
    <w:rsid w:val="00040C79"/>
    <w:rsid w:val="00044EAA"/>
    <w:rsid w:val="00046496"/>
    <w:rsid w:val="0007033E"/>
    <w:rsid w:val="00071787"/>
    <w:rsid w:val="00072D40"/>
    <w:rsid w:val="00077CBC"/>
    <w:rsid w:val="000828AE"/>
    <w:rsid w:val="00085CB8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23215"/>
    <w:rsid w:val="0012627B"/>
    <w:rsid w:val="00133487"/>
    <w:rsid w:val="00136ACD"/>
    <w:rsid w:val="00146095"/>
    <w:rsid w:val="00147320"/>
    <w:rsid w:val="00177901"/>
    <w:rsid w:val="001861DC"/>
    <w:rsid w:val="001A4BF9"/>
    <w:rsid w:val="001A4E34"/>
    <w:rsid w:val="001A7127"/>
    <w:rsid w:val="001D1B6E"/>
    <w:rsid w:val="001E1747"/>
    <w:rsid w:val="001E50A6"/>
    <w:rsid w:val="001F03A1"/>
    <w:rsid w:val="0020496C"/>
    <w:rsid w:val="002066B9"/>
    <w:rsid w:val="00221EB9"/>
    <w:rsid w:val="002257A6"/>
    <w:rsid w:val="00226FC5"/>
    <w:rsid w:val="00227936"/>
    <w:rsid w:val="00233AE2"/>
    <w:rsid w:val="00253DFE"/>
    <w:rsid w:val="002574B0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E2C3D"/>
    <w:rsid w:val="002F11AC"/>
    <w:rsid w:val="002F2605"/>
    <w:rsid w:val="002F4D19"/>
    <w:rsid w:val="00310687"/>
    <w:rsid w:val="00310A7B"/>
    <w:rsid w:val="003269C1"/>
    <w:rsid w:val="00332764"/>
    <w:rsid w:val="003560EE"/>
    <w:rsid w:val="00361237"/>
    <w:rsid w:val="0038399C"/>
    <w:rsid w:val="00391FD9"/>
    <w:rsid w:val="00395F01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B027B"/>
    <w:rsid w:val="004C1837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3151"/>
    <w:rsid w:val="00675DB4"/>
    <w:rsid w:val="0068356F"/>
    <w:rsid w:val="006913A9"/>
    <w:rsid w:val="006B31D6"/>
    <w:rsid w:val="006B4146"/>
    <w:rsid w:val="006C1D8D"/>
    <w:rsid w:val="006C4E23"/>
    <w:rsid w:val="006E03E6"/>
    <w:rsid w:val="006E3665"/>
    <w:rsid w:val="006E4FCB"/>
    <w:rsid w:val="006E668D"/>
    <w:rsid w:val="006F0FE6"/>
    <w:rsid w:val="00711385"/>
    <w:rsid w:val="00726743"/>
    <w:rsid w:val="00736C31"/>
    <w:rsid w:val="007550EA"/>
    <w:rsid w:val="00773D3E"/>
    <w:rsid w:val="0078039A"/>
    <w:rsid w:val="00784A32"/>
    <w:rsid w:val="00795457"/>
    <w:rsid w:val="007A64E3"/>
    <w:rsid w:val="007B341F"/>
    <w:rsid w:val="007C1986"/>
    <w:rsid w:val="007E2BDE"/>
    <w:rsid w:val="00806839"/>
    <w:rsid w:val="00815A53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31A0"/>
    <w:rsid w:val="00893554"/>
    <w:rsid w:val="0089588A"/>
    <w:rsid w:val="0089632A"/>
    <w:rsid w:val="008A4CAC"/>
    <w:rsid w:val="008B2426"/>
    <w:rsid w:val="008B2728"/>
    <w:rsid w:val="008B2BD2"/>
    <w:rsid w:val="008C6EC7"/>
    <w:rsid w:val="008E1701"/>
    <w:rsid w:val="008E4AB7"/>
    <w:rsid w:val="00900A15"/>
    <w:rsid w:val="00900A73"/>
    <w:rsid w:val="0090129F"/>
    <w:rsid w:val="00934839"/>
    <w:rsid w:val="00954F9C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0A1F"/>
    <w:rsid w:val="00AC3284"/>
    <w:rsid w:val="00AC6433"/>
    <w:rsid w:val="00AE69CD"/>
    <w:rsid w:val="00AF29F9"/>
    <w:rsid w:val="00B0597F"/>
    <w:rsid w:val="00B12E22"/>
    <w:rsid w:val="00B17E7E"/>
    <w:rsid w:val="00B205D0"/>
    <w:rsid w:val="00B208C8"/>
    <w:rsid w:val="00B30A76"/>
    <w:rsid w:val="00B359C8"/>
    <w:rsid w:val="00B36EC1"/>
    <w:rsid w:val="00B40AAF"/>
    <w:rsid w:val="00B43536"/>
    <w:rsid w:val="00B453F2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D046B"/>
    <w:rsid w:val="00CD0B76"/>
    <w:rsid w:val="00CE466C"/>
    <w:rsid w:val="00CF3BC4"/>
    <w:rsid w:val="00CF64D2"/>
    <w:rsid w:val="00D0642F"/>
    <w:rsid w:val="00D11387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6368"/>
    <w:rsid w:val="00E51420"/>
    <w:rsid w:val="00E6089D"/>
    <w:rsid w:val="00E7177B"/>
    <w:rsid w:val="00E863A2"/>
    <w:rsid w:val="00E94BED"/>
    <w:rsid w:val="00EB0A49"/>
    <w:rsid w:val="00EB7C90"/>
    <w:rsid w:val="00ED479B"/>
    <w:rsid w:val="00EE052A"/>
    <w:rsid w:val="00F03662"/>
    <w:rsid w:val="00F06033"/>
    <w:rsid w:val="00F062EC"/>
    <w:rsid w:val="00F10925"/>
    <w:rsid w:val="00F16130"/>
    <w:rsid w:val="00F25895"/>
    <w:rsid w:val="00F30513"/>
    <w:rsid w:val="00F31E34"/>
    <w:rsid w:val="00F52D1F"/>
    <w:rsid w:val="00F545FA"/>
    <w:rsid w:val="00F74505"/>
    <w:rsid w:val="00F76331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  <w15:chartTrackingRefBased/>
  <w15:docId w15:val="{0AB44F17-9694-4935-9F7C-E5B18E97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64A47-7E2C-480A-A14D-398D9CFD1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2137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Priscila Juliê</cp:lastModifiedBy>
  <cp:revision>5</cp:revision>
  <cp:lastPrinted>2022-03-24T16:33:00Z</cp:lastPrinted>
  <dcterms:created xsi:type="dcterms:W3CDTF">2024-11-18T15:47:00Z</dcterms:created>
  <dcterms:modified xsi:type="dcterms:W3CDTF">2024-11-18T15:51:00Z</dcterms:modified>
</cp:coreProperties>
</file>